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AE6" w:rsidRPr="00D21BF2" w:rsidRDefault="00B0331D" w:rsidP="00B0331D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D21BF2">
        <w:rPr>
          <w:b/>
          <w:sz w:val="44"/>
          <w:szCs w:val="44"/>
        </w:rPr>
        <w:t>Modulation</w:t>
      </w:r>
      <w:r w:rsidR="00CF4458">
        <w:rPr>
          <w:b/>
          <w:sz w:val="44"/>
          <w:szCs w:val="44"/>
        </w:rPr>
        <w:t>s in Pop Music</w:t>
      </w:r>
    </w:p>
    <w:p w:rsidR="00AA2CA1" w:rsidRPr="00D272F7" w:rsidRDefault="00AA2CA1" w:rsidP="00AA2CA1">
      <w:pPr>
        <w:ind w:left="360"/>
        <w:rPr>
          <w:sz w:val="12"/>
          <w:szCs w:val="12"/>
        </w:rPr>
      </w:pPr>
    </w:p>
    <w:p w:rsidR="00B0331D" w:rsidRPr="00DE32ED" w:rsidRDefault="00B0331D" w:rsidP="00B0331D">
      <w:pPr>
        <w:jc w:val="right"/>
        <w:rPr>
          <w:b/>
        </w:rPr>
      </w:pPr>
      <w:r w:rsidRPr="00DE32ED">
        <w:rPr>
          <w:b/>
        </w:rPr>
        <w:t>Name: ____________________________________</w:t>
      </w:r>
    </w:p>
    <w:p w:rsidR="00AA2CA1" w:rsidRPr="00D272F7" w:rsidRDefault="00AA2CA1" w:rsidP="00AA2CA1">
      <w:pPr>
        <w:ind w:left="360"/>
        <w:rPr>
          <w:sz w:val="12"/>
          <w:szCs w:val="12"/>
        </w:rPr>
      </w:pPr>
    </w:p>
    <w:p w:rsidR="00B0331D" w:rsidRDefault="00B0331D" w:rsidP="00B0331D">
      <w:r w:rsidRPr="00D21BF2">
        <w:t>Each of the following pieces of music contains a modulation. Listen to each and examine its score or lead sheet notation, then answer the questions that follow.</w:t>
      </w:r>
      <w:r w:rsidR="002A28D9" w:rsidRPr="00D21BF2">
        <w:t xml:space="preserve"> For </w:t>
      </w:r>
      <w:r w:rsidR="002A28D9" w:rsidRPr="00D21BF2">
        <w:rPr>
          <w:u w:val="single"/>
        </w:rPr>
        <w:t>extra credit</w:t>
      </w:r>
      <w:r w:rsidR="002A28D9" w:rsidRPr="00D21BF2">
        <w:t xml:space="preserve">, provide Roman numerals </w:t>
      </w:r>
      <w:r w:rsidR="00BE458E">
        <w:t>under the lyrics for each song.</w:t>
      </w:r>
    </w:p>
    <w:p w:rsidR="00DE32ED" w:rsidRDefault="00DE32ED" w:rsidP="00B0331D"/>
    <w:p w:rsidR="00E21DA4" w:rsidRDefault="00E21DA4" w:rsidP="00085384">
      <w:pPr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E21DA4">
        <w:rPr>
          <w:b/>
          <w:sz w:val="28"/>
          <w:szCs w:val="28"/>
          <w:u w:val="single"/>
        </w:rPr>
        <w:t>You Don’t Own Me –</w:t>
      </w:r>
      <w:r>
        <w:rPr>
          <w:b/>
          <w:sz w:val="28"/>
          <w:szCs w:val="28"/>
          <w:u w:val="single"/>
        </w:rPr>
        <w:t xml:space="preserve"> </w:t>
      </w:r>
      <w:r w:rsidRPr="00E21DA4">
        <w:rPr>
          <w:b/>
          <w:sz w:val="28"/>
          <w:szCs w:val="28"/>
          <w:u w:val="single"/>
        </w:rPr>
        <w:t>Leslie Gore</w:t>
      </w:r>
      <w:r>
        <w:rPr>
          <w:b/>
          <w:sz w:val="28"/>
          <w:szCs w:val="28"/>
          <w:u w:val="single"/>
        </w:rPr>
        <w:t xml:space="preserve"> (1963)</w:t>
      </w:r>
    </w:p>
    <w:p w:rsidR="00E21DA4" w:rsidRDefault="00E21DA4" w:rsidP="00E21DA4">
      <w:pPr>
        <w:ind w:left="360"/>
        <w:rPr>
          <w:sz w:val="28"/>
          <w:szCs w:val="28"/>
        </w:rPr>
      </w:pPr>
      <w:r w:rsidRPr="00E21DA4">
        <w:rPr>
          <w:sz w:val="28"/>
          <w:szCs w:val="28"/>
        </w:rPr>
        <w:t>Written by John Madara and David White</w:t>
      </w:r>
    </w:p>
    <w:p w:rsidR="00AA2CA1" w:rsidRPr="00D272F7" w:rsidRDefault="00AA2CA1" w:rsidP="00AA2CA1">
      <w:pPr>
        <w:ind w:left="360"/>
        <w:rPr>
          <w:sz w:val="12"/>
          <w:szCs w:val="12"/>
        </w:rPr>
      </w:pPr>
    </w:p>
    <w:p w:rsidR="0071222E" w:rsidRPr="00C1507D" w:rsidRDefault="00305900" w:rsidP="0071222E">
      <w:pPr>
        <w:ind w:firstLine="720"/>
        <w:rPr>
          <w:sz w:val="28"/>
          <w:szCs w:val="28"/>
        </w:rPr>
      </w:pPr>
      <w:r w:rsidRPr="00305900">
        <w:rPr>
          <w:b/>
          <w:sz w:val="28"/>
          <w:szCs w:val="28"/>
        </w:rPr>
        <w:t>Audio</w:t>
      </w:r>
      <w:r>
        <w:rPr>
          <w:b/>
          <w:sz w:val="28"/>
          <w:szCs w:val="28"/>
        </w:rPr>
        <w:t>+Video</w:t>
      </w:r>
      <w:r w:rsidRPr="00305900">
        <w:rPr>
          <w:b/>
          <w:sz w:val="28"/>
          <w:szCs w:val="28"/>
        </w:rPr>
        <w:t>:</w:t>
      </w:r>
      <w:r w:rsidRPr="00C1507D">
        <w:rPr>
          <w:sz w:val="28"/>
          <w:szCs w:val="28"/>
        </w:rPr>
        <w:t xml:space="preserve"> </w:t>
      </w:r>
      <w:r w:rsidR="0071222E" w:rsidRPr="0071222E">
        <w:rPr>
          <w:sz w:val="28"/>
          <w:szCs w:val="28"/>
          <w:highlight w:val="yellow"/>
        </w:rPr>
        <w:t>[</w:t>
      </w:r>
      <w:r w:rsidR="0071222E">
        <w:rPr>
          <w:sz w:val="28"/>
          <w:szCs w:val="28"/>
          <w:highlight w:val="yellow"/>
        </w:rPr>
        <w:t>L</w:t>
      </w:r>
      <w:r w:rsidR="0071222E" w:rsidRPr="0071222E">
        <w:rPr>
          <w:sz w:val="28"/>
          <w:szCs w:val="28"/>
          <w:highlight w:val="yellow"/>
        </w:rPr>
        <w:t xml:space="preserve">ink not </w:t>
      </w:r>
      <w:r w:rsidR="0071222E">
        <w:rPr>
          <w:sz w:val="28"/>
          <w:szCs w:val="28"/>
          <w:highlight w:val="yellow"/>
        </w:rPr>
        <w:t xml:space="preserve">included </w:t>
      </w:r>
      <w:r w:rsidR="0071222E" w:rsidRPr="0071222E">
        <w:rPr>
          <w:sz w:val="28"/>
          <w:szCs w:val="28"/>
          <w:highlight w:val="yellow"/>
        </w:rPr>
        <w:t>due to copyright restriction]</w:t>
      </w:r>
    </w:p>
    <w:p w:rsidR="00D272F7" w:rsidRPr="00D272F7" w:rsidRDefault="00D272F7" w:rsidP="00D272F7">
      <w:pPr>
        <w:ind w:left="360"/>
        <w:rPr>
          <w:sz w:val="12"/>
          <w:szCs w:val="12"/>
        </w:rPr>
      </w:pPr>
    </w:p>
    <w:p w:rsidR="00305900" w:rsidRDefault="00305900" w:rsidP="00305900">
      <w:pPr>
        <w:ind w:firstLine="720"/>
        <w:rPr>
          <w:b/>
          <w:sz w:val="28"/>
          <w:szCs w:val="28"/>
        </w:rPr>
      </w:pPr>
      <w:r w:rsidRPr="00305900">
        <w:rPr>
          <w:b/>
          <w:sz w:val="28"/>
          <w:szCs w:val="28"/>
        </w:rPr>
        <w:t>Lead Sheet:</w:t>
      </w:r>
    </w:p>
    <w:p w:rsidR="00DE32ED" w:rsidRPr="00DE32ED" w:rsidRDefault="00DE32ED" w:rsidP="00305900">
      <w:pPr>
        <w:ind w:firstLine="720"/>
        <w:rPr>
          <w:sz w:val="28"/>
          <w:szCs w:val="28"/>
        </w:rPr>
      </w:pPr>
    </w:p>
    <w:p w:rsidR="0071222E" w:rsidRDefault="0071222E" w:rsidP="000037C2">
      <w:pPr>
        <w:ind w:left="1440" w:firstLine="720"/>
      </w:pPr>
      <w:r w:rsidRPr="0071222E">
        <w:rPr>
          <w:highlight w:val="yellow"/>
        </w:rPr>
        <w:t>[Lyrics and chord symbols not included due to copyright restriction]</w:t>
      </w:r>
    </w:p>
    <w:p w:rsidR="0071222E" w:rsidRPr="0071222E" w:rsidRDefault="0071222E" w:rsidP="000037C2">
      <w:pPr>
        <w:ind w:left="1440" w:firstLine="720"/>
        <w:rPr>
          <w:highlight w:val="yellow"/>
        </w:rPr>
      </w:pPr>
      <w:r w:rsidRPr="0071222E">
        <w:rPr>
          <w:highlight w:val="yellow"/>
        </w:rPr>
        <w:t>Sections to include: Verse 1, Chorus, Verse 2, Chorus 2, Chorus 3, Instrumental Break, Chorus 4, Chorus 5, Chorus 6 (Fade Out).</w:t>
      </w:r>
    </w:p>
    <w:p w:rsidR="0071222E" w:rsidRDefault="0071222E" w:rsidP="000037C2">
      <w:pPr>
        <w:ind w:left="1440" w:firstLine="720"/>
      </w:pPr>
      <w:r w:rsidRPr="0071222E">
        <w:rPr>
          <w:highlight w:val="yellow"/>
        </w:rPr>
        <w:t>Instructor: List key(s), lyrics, and lead sheet symbols</w:t>
      </w:r>
      <w:r>
        <w:rPr>
          <w:highlight w:val="yellow"/>
        </w:rPr>
        <w:t xml:space="preserve"> here</w:t>
      </w:r>
      <w:r w:rsidRPr="0071222E">
        <w:rPr>
          <w:highlight w:val="yellow"/>
        </w:rPr>
        <w:t>. Students provide Roman numerals under the lyrics</w:t>
      </w:r>
      <w:r>
        <w:rPr>
          <w:highlight w:val="yellow"/>
        </w:rPr>
        <w:t>. Other pop / rock songs may be substituted to your preference</w:t>
      </w:r>
      <w:r w:rsidRPr="0071222E">
        <w:rPr>
          <w:highlight w:val="yellow"/>
        </w:rPr>
        <w:t>.</w:t>
      </w: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71222E" w:rsidRDefault="0071222E" w:rsidP="000037C2">
      <w:pPr>
        <w:ind w:left="1440" w:firstLine="720"/>
      </w:pPr>
    </w:p>
    <w:p w:rsidR="00AA2CA1" w:rsidRDefault="00AA2CA1" w:rsidP="00BD2B0D">
      <w:pPr>
        <w:ind w:left="1440" w:firstLine="720"/>
      </w:pPr>
    </w:p>
    <w:p w:rsidR="00AA2CA1" w:rsidRDefault="00AA2CA1" w:rsidP="00AA2CA1">
      <w:pPr>
        <w:jc w:val="center"/>
        <w:rPr>
          <w:i/>
        </w:rPr>
      </w:pPr>
      <w:r w:rsidRPr="00463239">
        <w:rPr>
          <w:i/>
        </w:rPr>
        <w:t>(continued)</w:t>
      </w:r>
    </w:p>
    <w:p w:rsidR="00CF4458" w:rsidRDefault="00CF4458" w:rsidP="00AA2CA1">
      <w:pPr>
        <w:ind w:left="1440" w:firstLine="720"/>
        <w:rPr>
          <w:i/>
        </w:rPr>
      </w:pPr>
    </w:p>
    <w:p w:rsidR="00CF4458" w:rsidRPr="000D3265" w:rsidRDefault="00CF4458" w:rsidP="00CF4458">
      <w:pPr>
        <w:jc w:val="center"/>
        <w:rPr>
          <w:rFonts w:ascii="TimesNewRomanPSMT" w:eastAsia="TimesNewRomanPSMT" w:hAnsi="TimesNewRomanPSMT" w:cs="TimesNewRomanPSMT"/>
          <w:sz w:val="12"/>
          <w:szCs w:val="12"/>
        </w:rPr>
      </w:pPr>
    </w:p>
    <w:p w:rsidR="00CF4458" w:rsidRDefault="00C23E9C" w:rsidP="00CF4458">
      <w:pPr>
        <w:jc w:val="center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  <w:noProof/>
        </w:rPr>
        <w:drawing>
          <wp:inline distT="0" distB="0" distL="0" distR="0">
            <wp:extent cx="671195" cy="233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458" w:rsidRPr="004348C9" w:rsidRDefault="00CF4458" w:rsidP="00CF4458">
      <w:pPr>
        <w:jc w:val="center"/>
        <w:rPr>
          <w:rFonts w:ascii="TimesNewRomanPSMT" w:eastAsia="TimesNewRomanPSMT" w:hAnsi="TimesNewRomanPSMT" w:cs="TimesNewRomanPSMT"/>
          <w:sz w:val="8"/>
          <w:szCs w:val="8"/>
        </w:rPr>
      </w:pPr>
    </w:p>
    <w:p w:rsidR="00CF4458" w:rsidRPr="004348C9" w:rsidRDefault="00CF4458" w:rsidP="00CF4458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Copyright © 2017 by Kyle Gullings –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www.kylegullings.com</w:t>
      </w:r>
    </w:p>
    <w:p w:rsidR="00CF4458" w:rsidRPr="004348C9" w:rsidRDefault="00CF4458" w:rsidP="00CF4458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>Licensed under a Creative Commons Attribution-ShareAlike 4.0 International License.</w:t>
      </w:r>
    </w:p>
    <w:p w:rsidR="00CF4458" w:rsidRPr="004348C9" w:rsidRDefault="00CF4458" w:rsidP="00CF4458">
      <w:pPr>
        <w:jc w:val="center"/>
        <w:rPr>
          <w:rFonts w:ascii="TimesNewRomanPSMT" w:eastAsia="TimesNewRomanPSMT" w:hAnsi="TimesNewRomanPSMT" w:cs="TimesNewRomanPSMT"/>
          <w:sz w:val="22"/>
          <w:szCs w:val="22"/>
        </w:rPr>
      </w:pPr>
      <w:r w:rsidRPr="004348C9">
        <w:rPr>
          <w:rFonts w:ascii="TimesNewRomanPSMT" w:eastAsia="TimesNewRomanPSMT" w:hAnsi="TimesNewRomanPSMT" w:cs="TimesNewRomanPSMT"/>
          <w:sz w:val="22"/>
          <w:szCs w:val="22"/>
        </w:rPr>
        <w:t xml:space="preserve">For more information, visit </w:t>
      </w:r>
      <w:r w:rsidRPr="004348C9">
        <w:rPr>
          <w:rFonts w:ascii="TimesNewRomanPSMT" w:eastAsia="TimesNewRomanPSMT" w:hAnsi="TimesNewRomanPSMT" w:cs="TimesNewRomanPSMT"/>
          <w:sz w:val="22"/>
          <w:szCs w:val="22"/>
          <w:u w:val="single"/>
        </w:rPr>
        <w:t>https://creativecommons.org/licenses/by-sa/4.0/</w:t>
      </w:r>
      <w:r w:rsidRPr="004348C9">
        <w:rPr>
          <w:rFonts w:ascii="TimesNewRomanPSMT" w:eastAsia="TimesNewRomanPSMT" w:hAnsi="TimesNewRomanPSMT" w:cs="TimesNewRomanPSMT"/>
          <w:sz w:val="22"/>
          <w:szCs w:val="22"/>
        </w:rPr>
        <w:t>.</w:t>
      </w:r>
    </w:p>
    <w:p w:rsidR="00CF4458" w:rsidRDefault="00CF4458" w:rsidP="00AA2CA1">
      <w:pPr>
        <w:ind w:left="1440" w:firstLine="720"/>
        <w:rPr>
          <w:i/>
        </w:rPr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jc w:val="center"/>
        <w:rPr>
          <w:i/>
        </w:rPr>
      </w:pPr>
      <w:r w:rsidRPr="00463239">
        <w:rPr>
          <w:i/>
        </w:rPr>
        <w:t>(continued)</w:t>
      </w:r>
    </w:p>
    <w:p w:rsidR="004B469D" w:rsidRDefault="00F72406" w:rsidP="00AA2CA1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</w:t>
      </w:r>
      <w:r w:rsidR="004B469D">
        <w:rPr>
          <w:b/>
          <w:sz w:val="28"/>
          <w:szCs w:val="28"/>
        </w:rPr>
        <w:t xml:space="preserve">tarting Key: </w:t>
      </w:r>
      <w:r w:rsidR="00B77402">
        <w:rPr>
          <w:b/>
          <w:sz w:val="28"/>
          <w:szCs w:val="28"/>
        </w:rPr>
        <w:t>G Major (as of Chorus</w:t>
      </w:r>
      <w:r w:rsidR="00667252">
        <w:rPr>
          <w:b/>
          <w:sz w:val="28"/>
          <w:szCs w:val="28"/>
        </w:rPr>
        <w:t xml:space="preserve"> 1 &amp; Chorus 2</w:t>
      </w:r>
      <w:r w:rsidR="00B77402">
        <w:rPr>
          <w:b/>
          <w:sz w:val="28"/>
          <w:szCs w:val="28"/>
        </w:rPr>
        <w:t>)</w:t>
      </w:r>
    </w:p>
    <w:p w:rsidR="004B469D" w:rsidRPr="004B469D" w:rsidRDefault="004B469D" w:rsidP="00F2436B">
      <w:pPr>
        <w:ind w:firstLine="720"/>
        <w:rPr>
          <w:b/>
          <w:sz w:val="16"/>
          <w:szCs w:val="16"/>
        </w:rPr>
      </w:pPr>
    </w:p>
    <w:p w:rsidR="00B77402" w:rsidRDefault="004B469D" w:rsidP="00F2436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Key </w:t>
      </w:r>
      <w:r w:rsidR="00B77402">
        <w:rPr>
          <w:b/>
          <w:sz w:val="28"/>
          <w:szCs w:val="28"/>
        </w:rPr>
        <w:t>Reached at Chorus 3 (</w:t>
      </w:r>
      <w:r w:rsidR="00B77402" w:rsidRPr="00B77402">
        <w:rPr>
          <w:b/>
          <w:sz w:val="28"/>
          <w:szCs w:val="28"/>
        </w:rPr>
        <w:t>1:16</w:t>
      </w:r>
      <w:r w:rsidR="00B77402">
        <w:rPr>
          <w:b/>
          <w:sz w:val="28"/>
          <w:szCs w:val="28"/>
        </w:rPr>
        <w:t>): ____________________</w:t>
      </w:r>
    </w:p>
    <w:p w:rsidR="00B77402" w:rsidRDefault="00B77402" w:rsidP="00F2436B">
      <w:pPr>
        <w:ind w:firstLine="720"/>
        <w:rPr>
          <w:b/>
          <w:sz w:val="28"/>
          <w:szCs w:val="28"/>
        </w:rPr>
      </w:pPr>
    </w:p>
    <w:p w:rsidR="00B77402" w:rsidRDefault="00B77402" w:rsidP="00B7740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Key Reached at Chorus 5 (2</w:t>
      </w:r>
      <w:r w:rsidRPr="00B7740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>05): ____________________</w:t>
      </w:r>
    </w:p>
    <w:p w:rsidR="00B77402" w:rsidRDefault="00B77402" w:rsidP="00F2436B">
      <w:pPr>
        <w:ind w:firstLine="720"/>
        <w:rPr>
          <w:b/>
          <w:sz w:val="28"/>
          <w:szCs w:val="28"/>
        </w:rPr>
      </w:pPr>
    </w:p>
    <w:p w:rsidR="00B77402" w:rsidRDefault="00B77402" w:rsidP="00B7740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Key Reached at Chorus 6 (2</w:t>
      </w:r>
      <w:r w:rsidRPr="00B7740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>19): ____________________</w:t>
      </w:r>
    </w:p>
    <w:p w:rsidR="00B77402" w:rsidRDefault="00B77402" w:rsidP="00F2436B">
      <w:pPr>
        <w:ind w:firstLine="720"/>
        <w:rPr>
          <w:b/>
          <w:sz w:val="28"/>
          <w:szCs w:val="28"/>
        </w:rPr>
      </w:pPr>
    </w:p>
    <w:p w:rsidR="00B77402" w:rsidRDefault="00F2436B" w:rsidP="00F2436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Modulation Type: ________________________________________</w:t>
      </w:r>
    </w:p>
    <w:p w:rsidR="00F2436B" w:rsidRPr="00B77402" w:rsidRDefault="00B77402" w:rsidP="00B77402">
      <w:pPr>
        <w:ind w:left="720" w:firstLine="720"/>
        <w:rPr>
          <w:sz w:val="28"/>
          <w:szCs w:val="28"/>
        </w:rPr>
      </w:pPr>
      <w:r w:rsidRPr="00B77402">
        <w:rPr>
          <w:sz w:val="28"/>
          <w:szCs w:val="28"/>
        </w:rPr>
        <w:t>(Every modulation is the same type.)</w:t>
      </w:r>
    </w:p>
    <w:p w:rsidR="005344A2" w:rsidRDefault="005344A2" w:rsidP="00E077A0">
      <w:pPr>
        <w:pBdr>
          <w:bottom w:val="single" w:sz="12" w:space="1" w:color="auto"/>
        </w:pBdr>
        <w:ind w:left="360"/>
        <w:rPr>
          <w:b/>
          <w:sz w:val="28"/>
          <w:szCs w:val="28"/>
          <w:u w:val="single"/>
        </w:rPr>
      </w:pPr>
    </w:p>
    <w:p w:rsidR="00E077A0" w:rsidRDefault="00E077A0" w:rsidP="00E077A0">
      <w:pPr>
        <w:ind w:left="360"/>
        <w:rPr>
          <w:b/>
          <w:sz w:val="28"/>
          <w:szCs w:val="28"/>
          <w:u w:val="single"/>
        </w:rPr>
      </w:pPr>
    </w:p>
    <w:p w:rsidR="00305900" w:rsidRDefault="00FE70ED" w:rsidP="00B0331D">
      <w:pPr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My Girl</w:t>
      </w:r>
      <w:r w:rsidR="00305900">
        <w:rPr>
          <w:b/>
          <w:sz w:val="28"/>
          <w:szCs w:val="28"/>
          <w:u w:val="single"/>
        </w:rPr>
        <w:t xml:space="preserve"> – </w:t>
      </w:r>
      <w:r>
        <w:rPr>
          <w:b/>
          <w:sz w:val="28"/>
          <w:szCs w:val="28"/>
          <w:u w:val="single"/>
        </w:rPr>
        <w:t>The Temptations</w:t>
      </w:r>
      <w:r w:rsidR="00305900">
        <w:rPr>
          <w:b/>
          <w:sz w:val="28"/>
          <w:szCs w:val="28"/>
          <w:u w:val="single"/>
        </w:rPr>
        <w:t xml:space="preserve"> (19</w:t>
      </w:r>
      <w:r>
        <w:rPr>
          <w:b/>
          <w:sz w:val="28"/>
          <w:szCs w:val="28"/>
          <w:u w:val="single"/>
        </w:rPr>
        <w:t>64</w:t>
      </w:r>
      <w:r w:rsidR="00305900">
        <w:rPr>
          <w:b/>
          <w:sz w:val="28"/>
          <w:szCs w:val="28"/>
          <w:u w:val="single"/>
        </w:rPr>
        <w:t>)</w:t>
      </w:r>
    </w:p>
    <w:p w:rsidR="0071222E" w:rsidRDefault="0071222E" w:rsidP="00305900">
      <w:pPr>
        <w:ind w:left="360" w:firstLine="360"/>
        <w:rPr>
          <w:b/>
          <w:sz w:val="28"/>
          <w:szCs w:val="28"/>
        </w:rPr>
      </w:pPr>
    </w:p>
    <w:p w:rsidR="0071222E" w:rsidRPr="00C1507D" w:rsidRDefault="0071222E" w:rsidP="0071222E">
      <w:pPr>
        <w:ind w:firstLine="720"/>
        <w:rPr>
          <w:sz w:val="28"/>
          <w:szCs w:val="28"/>
        </w:rPr>
      </w:pPr>
      <w:r w:rsidRPr="00305900">
        <w:rPr>
          <w:b/>
          <w:sz w:val="28"/>
          <w:szCs w:val="28"/>
        </w:rPr>
        <w:t>Audio</w:t>
      </w:r>
      <w:r>
        <w:rPr>
          <w:b/>
          <w:sz w:val="28"/>
          <w:szCs w:val="28"/>
        </w:rPr>
        <w:t>+Video</w:t>
      </w:r>
      <w:r w:rsidRPr="00305900">
        <w:rPr>
          <w:b/>
          <w:sz w:val="28"/>
          <w:szCs w:val="28"/>
        </w:rPr>
        <w:t>:</w:t>
      </w:r>
      <w:r w:rsidRPr="00C1507D">
        <w:rPr>
          <w:sz w:val="28"/>
          <w:szCs w:val="28"/>
        </w:rPr>
        <w:t xml:space="preserve"> </w:t>
      </w:r>
      <w:r w:rsidRPr="0071222E">
        <w:rPr>
          <w:sz w:val="28"/>
          <w:szCs w:val="28"/>
          <w:highlight w:val="yellow"/>
        </w:rPr>
        <w:t>[</w:t>
      </w:r>
      <w:r>
        <w:rPr>
          <w:sz w:val="28"/>
          <w:szCs w:val="28"/>
          <w:highlight w:val="yellow"/>
        </w:rPr>
        <w:t>L</w:t>
      </w:r>
      <w:r w:rsidRPr="0071222E">
        <w:rPr>
          <w:sz w:val="28"/>
          <w:szCs w:val="28"/>
          <w:highlight w:val="yellow"/>
        </w:rPr>
        <w:t xml:space="preserve">ink not </w:t>
      </w:r>
      <w:r>
        <w:rPr>
          <w:sz w:val="28"/>
          <w:szCs w:val="28"/>
          <w:highlight w:val="yellow"/>
        </w:rPr>
        <w:t xml:space="preserve">included </w:t>
      </w:r>
      <w:r w:rsidRPr="0071222E">
        <w:rPr>
          <w:sz w:val="28"/>
          <w:szCs w:val="28"/>
          <w:highlight w:val="yellow"/>
        </w:rPr>
        <w:t>due to copyright restriction]</w:t>
      </w:r>
    </w:p>
    <w:p w:rsidR="0071222E" w:rsidRPr="00D272F7" w:rsidRDefault="0071222E" w:rsidP="0071222E">
      <w:pPr>
        <w:ind w:left="360"/>
        <w:rPr>
          <w:sz w:val="12"/>
          <w:szCs w:val="12"/>
        </w:rPr>
      </w:pPr>
    </w:p>
    <w:p w:rsidR="0071222E" w:rsidRDefault="0071222E" w:rsidP="0071222E">
      <w:pPr>
        <w:ind w:firstLine="720"/>
        <w:rPr>
          <w:b/>
          <w:sz w:val="28"/>
          <w:szCs w:val="28"/>
        </w:rPr>
      </w:pPr>
      <w:r w:rsidRPr="00305900">
        <w:rPr>
          <w:b/>
          <w:sz w:val="28"/>
          <w:szCs w:val="28"/>
        </w:rPr>
        <w:t>Lead Sheet:</w:t>
      </w:r>
    </w:p>
    <w:p w:rsidR="0071222E" w:rsidRPr="00DE32ED" w:rsidRDefault="0071222E" w:rsidP="0071222E">
      <w:pPr>
        <w:ind w:firstLine="720"/>
        <w:rPr>
          <w:sz w:val="28"/>
          <w:szCs w:val="28"/>
        </w:rPr>
      </w:pPr>
    </w:p>
    <w:p w:rsidR="0071222E" w:rsidRDefault="0071222E" w:rsidP="0071222E">
      <w:pPr>
        <w:ind w:left="1440" w:firstLine="720"/>
      </w:pPr>
      <w:r w:rsidRPr="0071222E">
        <w:rPr>
          <w:highlight w:val="yellow"/>
        </w:rPr>
        <w:t>[Lyrics and chord symbols not included due to copyright restriction]</w:t>
      </w:r>
    </w:p>
    <w:p w:rsidR="0071222E" w:rsidRPr="0071222E" w:rsidRDefault="0071222E" w:rsidP="0071222E">
      <w:pPr>
        <w:ind w:left="1440" w:firstLine="720"/>
        <w:rPr>
          <w:highlight w:val="yellow"/>
        </w:rPr>
      </w:pPr>
      <w:r w:rsidRPr="0071222E">
        <w:rPr>
          <w:highlight w:val="yellow"/>
        </w:rPr>
        <w:t xml:space="preserve">Sections to include: Verse 1, Chorus, Verse 2, Chorus 2, Instrumental Break, </w:t>
      </w:r>
      <w:r>
        <w:rPr>
          <w:highlight w:val="yellow"/>
        </w:rPr>
        <w:t>Outro</w:t>
      </w:r>
      <w:r w:rsidRPr="0071222E">
        <w:rPr>
          <w:highlight w:val="yellow"/>
        </w:rPr>
        <w:t>.</w:t>
      </w:r>
    </w:p>
    <w:p w:rsidR="0071222E" w:rsidRDefault="0071222E" w:rsidP="0071222E">
      <w:pPr>
        <w:ind w:left="1440" w:firstLine="720"/>
      </w:pPr>
      <w:r w:rsidRPr="0071222E">
        <w:rPr>
          <w:highlight w:val="yellow"/>
        </w:rPr>
        <w:t>Instructor: List key(s), lyrics, and lead sheet symbols</w:t>
      </w:r>
      <w:r>
        <w:rPr>
          <w:highlight w:val="yellow"/>
        </w:rPr>
        <w:t xml:space="preserve"> here</w:t>
      </w:r>
      <w:r w:rsidRPr="0071222E">
        <w:rPr>
          <w:highlight w:val="yellow"/>
        </w:rPr>
        <w:t>. Students provide Roman numerals under the lyrics</w:t>
      </w:r>
      <w:r>
        <w:rPr>
          <w:highlight w:val="yellow"/>
        </w:rPr>
        <w:t>. Other pop / rock songs may be substituted to your preference</w:t>
      </w:r>
      <w:r w:rsidRPr="0071222E">
        <w:rPr>
          <w:highlight w:val="yellow"/>
        </w:rPr>
        <w:t>.</w:t>
      </w: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ind w:left="1440" w:firstLine="720"/>
      </w:pPr>
    </w:p>
    <w:p w:rsidR="0071222E" w:rsidRDefault="0071222E" w:rsidP="0071222E">
      <w:pPr>
        <w:jc w:val="center"/>
        <w:rPr>
          <w:i/>
        </w:rPr>
      </w:pPr>
      <w:r w:rsidRPr="00463239">
        <w:rPr>
          <w:i/>
        </w:rPr>
        <w:t>(continued)</w:t>
      </w:r>
    </w:p>
    <w:p w:rsidR="00FE70ED" w:rsidRDefault="00FE70ED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Default="0071222E" w:rsidP="0071222E"/>
    <w:p w:rsidR="0071222E" w:rsidRPr="0071222E" w:rsidRDefault="0071222E" w:rsidP="0071222E"/>
    <w:p w:rsidR="002D6697" w:rsidRDefault="00ED4574" w:rsidP="002D6697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Starting Key: </w:t>
      </w:r>
      <w:r w:rsidR="00FE70ED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 Major</w:t>
      </w:r>
    </w:p>
    <w:p w:rsidR="002D6697" w:rsidRPr="004B469D" w:rsidRDefault="002D6697" w:rsidP="002D6697">
      <w:pPr>
        <w:ind w:firstLine="720"/>
        <w:rPr>
          <w:b/>
          <w:sz w:val="16"/>
          <w:szCs w:val="16"/>
        </w:rPr>
      </w:pPr>
    </w:p>
    <w:p w:rsidR="002D6697" w:rsidRDefault="002D6697" w:rsidP="002D6697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Key after Modulation: ____________________</w:t>
      </w:r>
    </w:p>
    <w:p w:rsidR="002D6697" w:rsidRPr="004B469D" w:rsidRDefault="002D6697" w:rsidP="002D6697">
      <w:pPr>
        <w:ind w:firstLine="720"/>
        <w:rPr>
          <w:b/>
          <w:sz w:val="16"/>
          <w:szCs w:val="16"/>
        </w:rPr>
      </w:pPr>
    </w:p>
    <w:p w:rsidR="00F959DE" w:rsidRPr="00B77402" w:rsidRDefault="00F959DE" w:rsidP="00F959DE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M</w:t>
      </w:r>
      <w:r w:rsidR="002D6697">
        <w:rPr>
          <w:b/>
          <w:sz w:val="28"/>
          <w:szCs w:val="28"/>
        </w:rPr>
        <w:t>odulation Type: ________________________________________</w:t>
      </w:r>
    </w:p>
    <w:p w:rsidR="0071222E" w:rsidRDefault="0071222E" w:rsidP="0071222E">
      <w:pPr>
        <w:jc w:val="center"/>
        <w:rPr>
          <w:i/>
        </w:rPr>
      </w:pPr>
    </w:p>
    <w:p w:rsidR="0071222E" w:rsidRDefault="0071222E" w:rsidP="0071222E">
      <w:pPr>
        <w:jc w:val="center"/>
        <w:rPr>
          <w:i/>
        </w:rPr>
      </w:pPr>
      <w:r w:rsidRPr="00463239">
        <w:rPr>
          <w:i/>
        </w:rPr>
        <w:t>(continued)</w:t>
      </w:r>
    </w:p>
    <w:p w:rsidR="00F959DE" w:rsidRDefault="00F959DE" w:rsidP="00F959DE">
      <w:pPr>
        <w:pBdr>
          <w:bottom w:val="single" w:sz="12" w:space="1" w:color="auto"/>
        </w:pBdr>
        <w:ind w:left="360"/>
        <w:rPr>
          <w:b/>
          <w:sz w:val="28"/>
          <w:szCs w:val="28"/>
          <w:u w:val="single"/>
        </w:rPr>
      </w:pPr>
    </w:p>
    <w:p w:rsidR="00F959DE" w:rsidRDefault="00F959DE" w:rsidP="00F959DE">
      <w:pPr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Modulation Exercise #1</w:t>
      </w:r>
      <w:r w:rsidR="00086288">
        <w:rPr>
          <w:b/>
          <w:sz w:val="28"/>
          <w:szCs w:val="28"/>
          <w:u w:val="single"/>
        </w:rPr>
        <w:t>: Closely-Related Keys</w:t>
      </w:r>
    </w:p>
    <w:p w:rsidR="00F959DE" w:rsidRDefault="00F959DE" w:rsidP="00F959DE">
      <w:pPr>
        <w:ind w:left="360"/>
        <w:rPr>
          <w:sz w:val="28"/>
          <w:szCs w:val="28"/>
        </w:rPr>
      </w:pPr>
    </w:p>
    <w:p w:rsidR="00F959DE" w:rsidRDefault="00BD5309" w:rsidP="00F959DE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For the key listed below, name all five closely-related keys:</w:t>
      </w:r>
    </w:p>
    <w:p w:rsidR="00BD5309" w:rsidRDefault="00BD5309" w:rsidP="00F959DE">
      <w:pPr>
        <w:ind w:left="360" w:firstLine="360"/>
        <w:rPr>
          <w:sz w:val="28"/>
          <w:szCs w:val="28"/>
        </w:rPr>
      </w:pPr>
    </w:p>
    <w:p w:rsidR="00BD5309" w:rsidRDefault="0071222E" w:rsidP="00BD5309">
      <w:pPr>
        <w:ind w:left="360" w:firstLine="360"/>
        <w:rPr>
          <w:sz w:val="28"/>
          <w:szCs w:val="28"/>
        </w:rPr>
      </w:pPr>
      <w:r>
        <w:rPr>
          <w:sz w:val="28"/>
          <w:szCs w:val="28"/>
          <w:u w:val="single"/>
        </w:rPr>
        <w:t>K</w:t>
      </w:r>
      <w:r w:rsidR="00BD5309" w:rsidRPr="00BD5309">
        <w:rPr>
          <w:sz w:val="28"/>
          <w:szCs w:val="28"/>
          <w:u w:val="single"/>
        </w:rPr>
        <w:t>ey:</w:t>
      </w:r>
      <w:r w:rsidR="00BD5309">
        <w:rPr>
          <w:sz w:val="28"/>
          <w:szCs w:val="28"/>
        </w:rPr>
        <w:t xml:space="preserve"> G Minor.  Closely-related keys: </w:t>
      </w:r>
      <w:r w:rsidR="00E64876">
        <w:rPr>
          <w:sz w:val="28"/>
          <w:szCs w:val="28"/>
        </w:rPr>
        <w:t xml:space="preserve">__________  __________  </w:t>
      </w:r>
      <w:r w:rsidR="00BD5309">
        <w:rPr>
          <w:sz w:val="28"/>
          <w:szCs w:val="28"/>
        </w:rPr>
        <w:t>__________  __________  __________</w:t>
      </w:r>
    </w:p>
    <w:p w:rsidR="00F959DE" w:rsidRPr="00D272F7" w:rsidRDefault="00F959DE" w:rsidP="00BD5309">
      <w:pPr>
        <w:ind w:left="360" w:firstLine="360"/>
        <w:rPr>
          <w:sz w:val="12"/>
          <w:szCs w:val="12"/>
        </w:rPr>
      </w:pPr>
    </w:p>
    <w:p w:rsidR="00F959DE" w:rsidRDefault="00F959DE" w:rsidP="00F959DE">
      <w:pPr>
        <w:pBdr>
          <w:bottom w:val="single" w:sz="12" w:space="1" w:color="auto"/>
        </w:pBdr>
        <w:ind w:left="360"/>
        <w:rPr>
          <w:b/>
          <w:sz w:val="28"/>
          <w:szCs w:val="28"/>
          <w:u w:val="single"/>
        </w:rPr>
      </w:pPr>
    </w:p>
    <w:p w:rsidR="00F959DE" w:rsidRPr="00D272F7" w:rsidRDefault="00F959DE" w:rsidP="00F959DE">
      <w:pPr>
        <w:ind w:left="360"/>
        <w:rPr>
          <w:sz w:val="12"/>
          <w:szCs w:val="12"/>
        </w:rPr>
      </w:pPr>
    </w:p>
    <w:p w:rsidR="00F959DE" w:rsidRDefault="00F959DE" w:rsidP="00F959DE">
      <w:pPr>
        <w:ind w:left="360"/>
        <w:rPr>
          <w:b/>
          <w:sz w:val="28"/>
          <w:szCs w:val="28"/>
          <w:u w:val="single"/>
        </w:rPr>
      </w:pPr>
    </w:p>
    <w:p w:rsidR="00F959DE" w:rsidRDefault="00F959DE" w:rsidP="00F959DE">
      <w:pPr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Modulation Exercise #2</w:t>
      </w:r>
      <w:r w:rsidR="00901836">
        <w:rPr>
          <w:b/>
          <w:sz w:val="28"/>
          <w:szCs w:val="28"/>
          <w:u w:val="single"/>
        </w:rPr>
        <w:t>: Identifying Keys in a Common Chord Modulation</w:t>
      </w:r>
    </w:p>
    <w:p w:rsidR="00F959DE" w:rsidRDefault="00F959DE" w:rsidP="00F959DE">
      <w:pPr>
        <w:ind w:left="360"/>
        <w:rPr>
          <w:sz w:val="28"/>
          <w:szCs w:val="28"/>
        </w:rPr>
      </w:pPr>
    </w:p>
    <w:p w:rsidR="00BD5309" w:rsidRDefault="00BD5309" w:rsidP="00BD5309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The following example features a common chord modulation. Identify the key to which it modulates.</w:t>
      </w:r>
    </w:p>
    <w:p w:rsidR="00BD5309" w:rsidRDefault="00BD5309" w:rsidP="00BD5309">
      <w:pPr>
        <w:ind w:left="360" w:firstLine="360"/>
        <w:rPr>
          <w:sz w:val="28"/>
          <w:szCs w:val="28"/>
        </w:rPr>
      </w:pPr>
    </w:p>
    <w:p w:rsidR="00BD5309" w:rsidRDefault="00BD5309" w:rsidP="00BD5309">
      <w:pPr>
        <w:ind w:left="360" w:firstLine="360"/>
        <w:rPr>
          <w:sz w:val="28"/>
          <w:szCs w:val="28"/>
        </w:rPr>
      </w:pPr>
      <w:r>
        <w:rPr>
          <w:sz w:val="28"/>
          <w:szCs w:val="28"/>
          <w:u w:val="single"/>
        </w:rPr>
        <w:t>E</w:t>
      </w:r>
      <w:r w:rsidRPr="00BD5309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="00901836">
        <w:rPr>
          <w:sz w:val="28"/>
          <w:szCs w:val="28"/>
        </w:rPr>
        <w:t xml:space="preserve"> I    iii     vi     V6    I     ii</w:t>
      </w:r>
    </w:p>
    <w:p w:rsidR="00901836" w:rsidRDefault="00901836" w:rsidP="00BD5309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_____:  vi    V6    I    IV6   I(6/4) V7   I</w:t>
      </w:r>
    </w:p>
    <w:p w:rsidR="00901836" w:rsidRPr="00901836" w:rsidRDefault="00901836" w:rsidP="00BD5309">
      <w:pPr>
        <w:ind w:left="360" w:firstLine="360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01836">
        <w:rPr>
          <w:i/>
          <w:sz w:val="28"/>
          <w:szCs w:val="28"/>
        </w:rPr>
        <w:t>(Label new key.)</w:t>
      </w:r>
    </w:p>
    <w:p w:rsidR="00086288" w:rsidRPr="00D272F7" w:rsidRDefault="00086288" w:rsidP="00086288">
      <w:pPr>
        <w:ind w:left="360" w:firstLine="360"/>
        <w:rPr>
          <w:sz w:val="12"/>
          <w:szCs w:val="12"/>
        </w:rPr>
      </w:pPr>
    </w:p>
    <w:p w:rsidR="00086288" w:rsidRDefault="00086288" w:rsidP="00086288">
      <w:pPr>
        <w:pBdr>
          <w:bottom w:val="single" w:sz="12" w:space="1" w:color="auto"/>
        </w:pBdr>
        <w:ind w:left="360"/>
        <w:rPr>
          <w:b/>
          <w:sz w:val="28"/>
          <w:szCs w:val="28"/>
          <w:u w:val="single"/>
        </w:rPr>
      </w:pPr>
    </w:p>
    <w:p w:rsidR="00086288" w:rsidRPr="00D272F7" w:rsidRDefault="00086288" w:rsidP="00086288">
      <w:pPr>
        <w:ind w:left="360"/>
        <w:rPr>
          <w:sz w:val="12"/>
          <w:szCs w:val="12"/>
        </w:rPr>
      </w:pPr>
    </w:p>
    <w:p w:rsidR="00086288" w:rsidRDefault="00086288" w:rsidP="00086288">
      <w:pPr>
        <w:ind w:left="360"/>
        <w:rPr>
          <w:b/>
          <w:sz w:val="28"/>
          <w:szCs w:val="28"/>
          <w:u w:val="single"/>
        </w:rPr>
      </w:pPr>
    </w:p>
    <w:p w:rsidR="00901836" w:rsidRDefault="00901836" w:rsidP="00901836">
      <w:pPr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Modulation Exercise #3: Writing a Common Chord Modulation</w:t>
      </w:r>
    </w:p>
    <w:p w:rsidR="00086288" w:rsidRDefault="00086288" w:rsidP="00086288">
      <w:pPr>
        <w:ind w:left="360"/>
        <w:rPr>
          <w:sz w:val="28"/>
          <w:szCs w:val="28"/>
        </w:rPr>
      </w:pPr>
    </w:p>
    <w:p w:rsidR="00086288" w:rsidRDefault="00901836" w:rsidP="00086288">
      <w:pPr>
        <w:ind w:left="360" w:firstLine="360"/>
        <w:rPr>
          <w:sz w:val="28"/>
          <w:szCs w:val="28"/>
        </w:rPr>
      </w:pPr>
      <w:r w:rsidRPr="00901836">
        <w:rPr>
          <w:sz w:val="28"/>
          <w:szCs w:val="28"/>
        </w:rPr>
        <w:t xml:space="preserve">Using lead sheet symbols </w:t>
      </w:r>
      <w:r w:rsidRPr="00901836">
        <w:rPr>
          <w:sz w:val="28"/>
          <w:szCs w:val="28"/>
          <w:u w:val="single"/>
        </w:rPr>
        <w:t>and</w:t>
      </w:r>
      <w:r w:rsidRPr="00901836">
        <w:rPr>
          <w:sz w:val="28"/>
          <w:szCs w:val="28"/>
        </w:rPr>
        <w:t xml:space="preserve"> Roman numerals, </w:t>
      </w:r>
      <w:r>
        <w:rPr>
          <w:sz w:val="28"/>
          <w:szCs w:val="28"/>
        </w:rPr>
        <w:t>write a progression that modulates between the closely-related keys listed below. The first chord is given for you. Remember to notate the key change with the appropriate pivot bracket.</w:t>
      </w:r>
      <w:r w:rsidR="00DC5887">
        <w:rPr>
          <w:sz w:val="28"/>
          <w:szCs w:val="28"/>
        </w:rPr>
        <w:t xml:space="preserve"> Continue onto the second and third line, if needed.</w:t>
      </w:r>
    </w:p>
    <w:p w:rsidR="00901836" w:rsidRDefault="00901836" w:rsidP="00086288">
      <w:pPr>
        <w:ind w:left="360" w:firstLine="360"/>
        <w:rPr>
          <w:sz w:val="28"/>
          <w:szCs w:val="28"/>
        </w:rPr>
      </w:pPr>
    </w:p>
    <w:p w:rsidR="00901836" w:rsidRPr="00901836" w:rsidRDefault="00901836" w:rsidP="00802AD9">
      <w:pPr>
        <w:ind w:left="1080" w:firstLine="360"/>
        <w:rPr>
          <w:sz w:val="28"/>
          <w:szCs w:val="28"/>
        </w:rPr>
      </w:pPr>
      <w:r w:rsidRPr="00901836">
        <w:rPr>
          <w:sz w:val="28"/>
          <w:szCs w:val="28"/>
          <w:u w:val="single"/>
        </w:rPr>
        <w:t>Starting key:</w:t>
      </w:r>
      <w:r>
        <w:rPr>
          <w:sz w:val="28"/>
          <w:szCs w:val="28"/>
        </w:rPr>
        <w:t xml:space="preserve">  Bb Major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01836">
        <w:rPr>
          <w:sz w:val="28"/>
          <w:szCs w:val="28"/>
          <w:u w:val="single"/>
        </w:rPr>
        <w:t>Key after modulation:</w:t>
      </w:r>
      <w:r>
        <w:rPr>
          <w:sz w:val="28"/>
          <w:szCs w:val="28"/>
        </w:rPr>
        <w:t xml:space="preserve"> C Minor</w:t>
      </w:r>
    </w:p>
    <w:p w:rsidR="00086288" w:rsidRDefault="00086288" w:rsidP="00086288">
      <w:pPr>
        <w:ind w:left="360" w:firstLine="360"/>
        <w:rPr>
          <w:sz w:val="28"/>
          <w:szCs w:val="28"/>
        </w:rPr>
      </w:pPr>
    </w:p>
    <w:p w:rsidR="00901836" w:rsidRDefault="00901836" w:rsidP="00086288">
      <w:pPr>
        <w:ind w:left="360" w:firstLine="360"/>
        <w:rPr>
          <w:sz w:val="28"/>
          <w:szCs w:val="28"/>
        </w:rPr>
      </w:pPr>
      <w:r w:rsidRPr="00901836">
        <w:rPr>
          <w:b/>
          <w:sz w:val="28"/>
          <w:szCs w:val="28"/>
        </w:rPr>
        <w:t>Lead sheets:</w:t>
      </w:r>
      <w:r>
        <w:rPr>
          <w:sz w:val="28"/>
          <w:szCs w:val="28"/>
        </w:rPr>
        <w:t xml:space="preserve">                    Bb</w:t>
      </w:r>
    </w:p>
    <w:p w:rsidR="00901836" w:rsidRPr="00901836" w:rsidRDefault="00901836" w:rsidP="00086288">
      <w:pPr>
        <w:ind w:left="360" w:firstLine="360"/>
        <w:rPr>
          <w:sz w:val="12"/>
          <w:szCs w:val="12"/>
        </w:rPr>
      </w:pPr>
    </w:p>
    <w:p w:rsidR="00F959DE" w:rsidRDefault="00901836" w:rsidP="00BD5309">
      <w:pPr>
        <w:ind w:left="360" w:firstLine="360"/>
        <w:rPr>
          <w:sz w:val="28"/>
          <w:szCs w:val="28"/>
        </w:rPr>
      </w:pPr>
      <w:r w:rsidRPr="00901836">
        <w:rPr>
          <w:b/>
          <w:sz w:val="28"/>
          <w:szCs w:val="28"/>
        </w:rPr>
        <w:t>Roman numerals:</w:t>
      </w:r>
      <w:r>
        <w:rPr>
          <w:sz w:val="28"/>
          <w:szCs w:val="28"/>
        </w:rPr>
        <w:t xml:space="preserve">  </w:t>
      </w:r>
      <w:r w:rsidRPr="00901836">
        <w:rPr>
          <w:sz w:val="28"/>
          <w:szCs w:val="28"/>
          <w:u w:val="single"/>
        </w:rPr>
        <w:t>Bb:</w:t>
      </w:r>
      <w:r w:rsidRPr="009018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1836">
        <w:rPr>
          <w:sz w:val="28"/>
          <w:szCs w:val="28"/>
        </w:rPr>
        <w:t>I</w:t>
      </w:r>
    </w:p>
    <w:p w:rsidR="00DC5887" w:rsidRDefault="00DC5887" w:rsidP="00BD5309">
      <w:pPr>
        <w:ind w:left="360" w:firstLine="360"/>
        <w:rPr>
          <w:sz w:val="28"/>
          <w:szCs w:val="28"/>
        </w:rPr>
      </w:pPr>
    </w:p>
    <w:p w:rsidR="003E6A23" w:rsidRDefault="003E6A23" w:rsidP="00BD5309">
      <w:pPr>
        <w:ind w:left="360" w:firstLine="360"/>
        <w:rPr>
          <w:sz w:val="28"/>
          <w:szCs w:val="28"/>
        </w:rPr>
      </w:pPr>
    </w:p>
    <w:p w:rsidR="007B0E90" w:rsidRDefault="007B0E90" w:rsidP="00BD5309">
      <w:pPr>
        <w:ind w:left="360" w:firstLine="360"/>
        <w:rPr>
          <w:sz w:val="28"/>
          <w:szCs w:val="28"/>
        </w:rPr>
      </w:pPr>
    </w:p>
    <w:p w:rsidR="00DC5887" w:rsidRDefault="00DC5887" w:rsidP="00DC5887">
      <w:pPr>
        <w:ind w:left="360" w:firstLine="360"/>
        <w:rPr>
          <w:sz w:val="28"/>
          <w:szCs w:val="28"/>
        </w:rPr>
      </w:pPr>
      <w:r w:rsidRPr="00901836">
        <w:rPr>
          <w:b/>
          <w:sz w:val="28"/>
          <w:szCs w:val="28"/>
        </w:rPr>
        <w:t>Lead sheets:</w:t>
      </w:r>
      <w:r>
        <w:rPr>
          <w:sz w:val="28"/>
          <w:szCs w:val="28"/>
        </w:rPr>
        <w:t xml:space="preserve"> </w:t>
      </w:r>
    </w:p>
    <w:p w:rsidR="003E6A23" w:rsidRPr="00901836" w:rsidRDefault="003E6A23" w:rsidP="00DC5887">
      <w:pPr>
        <w:ind w:left="360" w:firstLine="360"/>
        <w:rPr>
          <w:sz w:val="12"/>
          <w:szCs w:val="12"/>
        </w:rPr>
      </w:pPr>
    </w:p>
    <w:p w:rsidR="00DC5887" w:rsidRPr="00D272F7" w:rsidRDefault="00DC5887" w:rsidP="00DC5887">
      <w:pPr>
        <w:ind w:left="360" w:firstLine="360"/>
        <w:rPr>
          <w:b/>
          <w:sz w:val="28"/>
          <w:szCs w:val="28"/>
        </w:rPr>
      </w:pPr>
      <w:r w:rsidRPr="00901836">
        <w:rPr>
          <w:b/>
          <w:sz w:val="28"/>
          <w:szCs w:val="28"/>
        </w:rPr>
        <w:t>Roman numerals:</w:t>
      </w:r>
      <w:r>
        <w:rPr>
          <w:sz w:val="28"/>
          <w:szCs w:val="28"/>
        </w:rPr>
        <w:t xml:space="preserve">  </w:t>
      </w:r>
    </w:p>
    <w:p w:rsidR="00DC5887" w:rsidRDefault="00DC5887" w:rsidP="00BD5309">
      <w:pPr>
        <w:ind w:left="360" w:firstLine="360"/>
        <w:rPr>
          <w:b/>
          <w:sz w:val="28"/>
          <w:szCs w:val="28"/>
        </w:rPr>
      </w:pPr>
    </w:p>
    <w:p w:rsidR="007B0E90" w:rsidRDefault="007B0E90" w:rsidP="00BD5309">
      <w:pPr>
        <w:ind w:left="360" w:firstLine="360"/>
        <w:rPr>
          <w:b/>
          <w:sz w:val="28"/>
          <w:szCs w:val="28"/>
        </w:rPr>
      </w:pPr>
    </w:p>
    <w:p w:rsidR="00DC5887" w:rsidRDefault="00DC5887" w:rsidP="00BD5309">
      <w:pPr>
        <w:ind w:left="360" w:firstLine="360"/>
        <w:rPr>
          <w:b/>
          <w:sz w:val="28"/>
          <w:szCs w:val="28"/>
        </w:rPr>
      </w:pPr>
    </w:p>
    <w:p w:rsidR="00DC5887" w:rsidRDefault="00DC5887" w:rsidP="00DC5887">
      <w:pPr>
        <w:ind w:left="360" w:firstLine="360"/>
        <w:rPr>
          <w:sz w:val="28"/>
          <w:szCs w:val="28"/>
        </w:rPr>
      </w:pPr>
      <w:r w:rsidRPr="00901836">
        <w:rPr>
          <w:b/>
          <w:sz w:val="28"/>
          <w:szCs w:val="28"/>
        </w:rPr>
        <w:t>Lead sheets:</w:t>
      </w:r>
      <w:r>
        <w:rPr>
          <w:sz w:val="28"/>
          <w:szCs w:val="28"/>
        </w:rPr>
        <w:t xml:space="preserve">             </w:t>
      </w:r>
    </w:p>
    <w:p w:rsidR="00DC5887" w:rsidRPr="00901836" w:rsidRDefault="00DC5887" w:rsidP="00DC5887">
      <w:pPr>
        <w:ind w:left="360" w:firstLine="360"/>
        <w:rPr>
          <w:sz w:val="12"/>
          <w:szCs w:val="12"/>
        </w:rPr>
      </w:pPr>
    </w:p>
    <w:p w:rsidR="00DC5887" w:rsidRPr="00D272F7" w:rsidRDefault="00DC5887" w:rsidP="00DC5887">
      <w:pPr>
        <w:ind w:left="360" w:firstLine="360"/>
        <w:rPr>
          <w:b/>
          <w:sz w:val="28"/>
          <w:szCs w:val="28"/>
        </w:rPr>
      </w:pPr>
      <w:r w:rsidRPr="00901836">
        <w:rPr>
          <w:b/>
          <w:sz w:val="28"/>
          <w:szCs w:val="28"/>
        </w:rPr>
        <w:t>Roman numerals:</w:t>
      </w:r>
      <w:r>
        <w:rPr>
          <w:sz w:val="28"/>
          <w:szCs w:val="28"/>
        </w:rPr>
        <w:t xml:space="preserve">  </w:t>
      </w:r>
    </w:p>
    <w:sectPr w:rsidR="00DC5887" w:rsidRPr="00D272F7" w:rsidSect="00463239">
      <w:head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29D" w:rsidRDefault="008F629D" w:rsidP="00463239">
      <w:r>
        <w:separator/>
      </w:r>
    </w:p>
  </w:endnote>
  <w:endnote w:type="continuationSeparator" w:id="0">
    <w:p w:rsidR="008F629D" w:rsidRDefault="008F629D" w:rsidP="0046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29D" w:rsidRDefault="008F629D" w:rsidP="00463239">
      <w:r>
        <w:separator/>
      </w:r>
    </w:p>
  </w:footnote>
  <w:footnote w:type="continuationSeparator" w:id="0">
    <w:p w:rsidR="008F629D" w:rsidRDefault="008F629D" w:rsidP="004632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39" w:rsidRDefault="00463239" w:rsidP="00463239">
    <w:pPr>
      <w:pStyle w:val="Header"/>
      <w:jc w:val="center"/>
      <w:rPr>
        <w:u w:val="single"/>
      </w:rPr>
    </w:pPr>
    <w:r w:rsidRPr="00463239">
      <w:rPr>
        <w:u w:val="single"/>
      </w:rPr>
      <w:t>Modulations</w:t>
    </w:r>
    <w:r w:rsidR="0071222E">
      <w:rPr>
        <w:u w:val="single"/>
      </w:rPr>
      <w:t xml:space="preserve"> in Pop Music</w:t>
    </w:r>
  </w:p>
  <w:p w:rsidR="00463239" w:rsidRPr="00463239" w:rsidRDefault="00463239" w:rsidP="00463239">
    <w:pPr>
      <w:pStyle w:val="Header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10E71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CCB5ADC"/>
    <w:multiLevelType w:val="hybridMultilevel"/>
    <w:tmpl w:val="154A01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6E"/>
    <w:rsid w:val="000037C2"/>
    <w:rsid w:val="00007742"/>
    <w:rsid w:val="00045AF0"/>
    <w:rsid w:val="00047A13"/>
    <w:rsid w:val="00085384"/>
    <w:rsid w:val="00086288"/>
    <w:rsid w:val="000B49B4"/>
    <w:rsid w:val="000C2727"/>
    <w:rsid w:val="00133841"/>
    <w:rsid w:val="00165A5A"/>
    <w:rsid w:val="00226BE6"/>
    <w:rsid w:val="00283D3B"/>
    <w:rsid w:val="002A28D9"/>
    <w:rsid w:val="002B14B2"/>
    <w:rsid w:val="002C4062"/>
    <w:rsid w:val="002D6697"/>
    <w:rsid w:val="00305900"/>
    <w:rsid w:val="003C1F67"/>
    <w:rsid w:val="003C5636"/>
    <w:rsid w:val="003E6A23"/>
    <w:rsid w:val="003F743C"/>
    <w:rsid w:val="0045232D"/>
    <w:rsid w:val="00463239"/>
    <w:rsid w:val="004824B0"/>
    <w:rsid w:val="00487D0C"/>
    <w:rsid w:val="004B469D"/>
    <w:rsid w:val="00522C6A"/>
    <w:rsid w:val="005344A2"/>
    <w:rsid w:val="00554F1E"/>
    <w:rsid w:val="00556B8D"/>
    <w:rsid w:val="0061735A"/>
    <w:rsid w:val="00645AE6"/>
    <w:rsid w:val="00667252"/>
    <w:rsid w:val="006E7175"/>
    <w:rsid w:val="0071222E"/>
    <w:rsid w:val="00712692"/>
    <w:rsid w:val="0078781B"/>
    <w:rsid w:val="007A6F8A"/>
    <w:rsid w:val="007B0E90"/>
    <w:rsid w:val="007B3149"/>
    <w:rsid w:val="007B572C"/>
    <w:rsid w:val="007B5AE2"/>
    <w:rsid w:val="007D685B"/>
    <w:rsid w:val="007E1BA3"/>
    <w:rsid w:val="007E5288"/>
    <w:rsid w:val="00802AD9"/>
    <w:rsid w:val="008B2CCF"/>
    <w:rsid w:val="008C5E9C"/>
    <w:rsid w:val="008D6AB4"/>
    <w:rsid w:val="008E44A4"/>
    <w:rsid w:val="008F629D"/>
    <w:rsid w:val="00901836"/>
    <w:rsid w:val="009B28D4"/>
    <w:rsid w:val="00A05B5D"/>
    <w:rsid w:val="00A43DC9"/>
    <w:rsid w:val="00A500FB"/>
    <w:rsid w:val="00A83C63"/>
    <w:rsid w:val="00AA2CA1"/>
    <w:rsid w:val="00AC3E80"/>
    <w:rsid w:val="00AF3246"/>
    <w:rsid w:val="00B0331D"/>
    <w:rsid w:val="00B77402"/>
    <w:rsid w:val="00BA0866"/>
    <w:rsid w:val="00BD2B0D"/>
    <w:rsid w:val="00BD5309"/>
    <w:rsid w:val="00BE458E"/>
    <w:rsid w:val="00C0745C"/>
    <w:rsid w:val="00C14219"/>
    <w:rsid w:val="00C1507D"/>
    <w:rsid w:val="00C2238C"/>
    <w:rsid w:val="00C23E9C"/>
    <w:rsid w:val="00C80C9A"/>
    <w:rsid w:val="00C84575"/>
    <w:rsid w:val="00C925BE"/>
    <w:rsid w:val="00CF4458"/>
    <w:rsid w:val="00D21BF2"/>
    <w:rsid w:val="00D272F7"/>
    <w:rsid w:val="00DA5D6E"/>
    <w:rsid w:val="00DA7354"/>
    <w:rsid w:val="00DC5887"/>
    <w:rsid w:val="00DE32ED"/>
    <w:rsid w:val="00E077A0"/>
    <w:rsid w:val="00E21DA4"/>
    <w:rsid w:val="00E64876"/>
    <w:rsid w:val="00ED4574"/>
    <w:rsid w:val="00F2436B"/>
    <w:rsid w:val="00F37221"/>
    <w:rsid w:val="00F72406"/>
    <w:rsid w:val="00F959DE"/>
    <w:rsid w:val="00FA0727"/>
    <w:rsid w:val="00FC0937"/>
    <w:rsid w:val="00FD5237"/>
    <w:rsid w:val="00FE70ED"/>
    <w:rsid w:val="00FF33F2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9B4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F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A6F8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72"/>
    <w:qFormat/>
    <w:rsid w:val="00305900"/>
    <w:pPr>
      <w:ind w:left="720"/>
    </w:pPr>
  </w:style>
  <w:style w:type="character" w:styleId="Hyperlink">
    <w:name w:val="Hyperlink"/>
    <w:uiPriority w:val="99"/>
    <w:unhideWhenUsed/>
    <w:rsid w:val="00305900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323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6323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323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6323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9B4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F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A6F8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72"/>
    <w:qFormat/>
    <w:rsid w:val="00305900"/>
    <w:pPr>
      <w:ind w:left="720"/>
    </w:pPr>
  </w:style>
  <w:style w:type="character" w:styleId="Hyperlink">
    <w:name w:val="Hyperlink"/>
    <w:uiPriority w:val="99"/>
    <w:unhideWhenUsed/>
    <w:rsid w:val="00305900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323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6323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323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632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9832B-BA0B-2B40-ADF5-8C53BBF5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470</Words>
  <Characters>2683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Gullings</dc:creator>
  <cp:keywords/>
  <dc:description/>
  <cp:lastModifiedBy>Kyle Gullings</cp:lastModifiedBy>
  <cp:revision>2</cp:revision>
  <cp:lastPrinted>2016-10-16T18:05:00Z</cp:lastPrinted>
  <dcterms:created xsi:type="dcterms:W3CDTF">2017-08-11T15:29:00Z</dcterms:created>
  <dcterms:modified xsi:type="dcterms:W3CDTF">2017-08-11T15:29:00Z</dcterms:modified>
</cp:coreProperties>
</file>